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0401D053" w14:textId="4665BD65" w:rsidR="006940C1" w:rsidRDefault="007D2C82" w:rsidP="006940C1">
      <w:pPr>
        <w:jc w:val="both"/>
        <w:rPr>
          <w:rFonts w:ascii="Times New Roman" w:eastAsia="Calibri" w:hAnsi="Times New Roman" w:cs="Times New Roman"/>
          <w:b/>
          <w:lang w:eastAsia="en-US"/>
        </w:rPr>
      </w:pPr>
      <w:bookmarkStart w:id="0" w:name="_Hlk158558001"/>
      <w:r w:rsidRPr="007D2C82">
        <w:rPr>
          <w:rFonts w:ascii="Times New Roman" w:eastAsia="Calibri" w:hAnsi="Times New Roman" w:cs="Times New Roman"/>
          <w:b/>
          <w:lang w:eastAsia="en-US"/>
        </w:rPr>
        <w:t>Avviso rivolto al personale interno di selezione di docenti esperti e tutor Linea di intervento A - Percorsi di orientamento e formazione per il potenziamento delle competenze STEM, digitali e di innovazione DM 65/2023</w:t>
      </w:r>
      <w:r w:rsidR="00CA4709">
        <w:rPr>
          <w:rFonts w:ascii="Times New Roman" w:eastAsia="Calibri" w:hAnsi="Times New Roman" w:cs="Times New Roman"/>
          <w:b/>
          <w:lang w:eastAsia="en-US"/>
        </w:rPr>
        <w:t xml:space="preserve"> </w:t>
      </w:r>
      <w:r w:rsidR="00CA4709" w:rsidRPr="00CA4709">
        <w:rPr>
          <w:rFonts w:ascii="Times New Roman" w:eastAsia="Calibri" w:hAnsi="Times New Roman" w:cs="Times New Roman"/>
          <w:b/>
          <w:lang w:eastAsia="en-US"/>
        </w:rPr>
        <w:t>prot. n. 0002987 del 03/04/2024</w:t>
      </w:r>
    </w:p>
    <w:p w14:paraId="0BFBB9FC" w14:textId="77777777" w:rsidR="007D2C82" w:rsidRDefault="007D2C82" w:rsidP="006940C1">
      <w:pPr>
        <w:jc w:val="both"/>
        <w:rPr>
          <w:rFonts w:ascii="Times New Roman" w:eastAsia="Calibri" w:hAnsi="Times New Roman" w:cs="Times New Roman"/>
          <w:b/>
          <w:lang w:eastAsia="en-US"/>
        </w:rPr>
      </w:pPr>
    </w:p>
    <w:p w14:paraId="54A1A072" w14:textId="77777777" w:rsidR="006940C1" w:rsidRPr="00287EB7" w:rsidRDefault="006940C1" w:rsidP="006940C1">
      <w:pPr>
        <w:ind w:leftChars="-1" w:hangingChars="1" w:hanging="2"/>
        <w:jc w:val="both"/>
        <w:rPr>
          <w:rFonts w:ascii="Times New Roman" w:eastAsia="Calibri" w:hAnsi="Times New Roman" w:cs="Times New Roman"/>
          <w:bCs/>
          <w:lang w:eastAsia="en-US"/>
        </w:rPr>
      </w:pPr>
      <w:bookmarkStart w:id="1" w:name="_Hlk160218039"/>
      <w:bookmarkEnd w:id="0"/>
      <w:r w:rsidRPr="00287EB7">
        <w:rPr>
          <w:rFonts w:ascii="Times New Roman" w:eastAsia="Calibri" w:hAnsi="Times New Roman" w:cs="Times New Roman"/>
          <w:bCs/>
          <w:lang w:eastAsia="en-US"/>
        </w:rPr>
        <w:t xml:space="preserve">PIANO NAZIONALE DI RIPRESA E RESILIENZA MISSIONE 4: ISTRUZIONE E RICERCA Componente 1 – Potenziamento dell’offerta dei servizi di istruzione: dagli asili nido alle Università Investimento 3.1: </w:t>
      </w:r>
      <w:bookmarkStart w:id="2" w:name="_Hlk160193753"/>
      <w:r w:rsidRPr="00287EB7">
        <w:rPr>
          <w:rFonts w:ascii="Times New Roman" w:eastAsia="Calibri" w:hAnsi="Times New Roman" w:cs="Times New Roman"/>
          <w:bCs/>
          <w:i/>
          <w:iCs/>
          <w:lang w:eastAsia="en-US"/>
        </w:rPr>
        <w:t>Nuove competenze e nuovi linguaggi</w:t>
      </w:r>
      <w:r>
        <w:rPr>
          <w:rFonts w:ascii="Times New Roman" w:eastAsia="Calibri" w:hAnsi="Times New Roman" w:cs="Times New Roman"/>
          <w:bCs/>
          <w:i/>
          <w:iCs/>
          <w:lang w:eastAsia="en-US"/>
        </w:rPr>
        <w:t>-</w:t>
      </w:r>
      <w:r w:rsidRPr="00287EB7">
        <w:rPr>
          <w:rFonts w:ascii="Times New Roman" w:eastAsia="Calibri" w:hAnsi="Times New Roman" w:cs="Times New Roman"/>
          <w:bCs/>
          <w:i/>
          <w:iCs/>
          <w:lang w:eastAsia="en-US"/>
        </w:rPr>
        <w:t xml:space="preserve"> Azioni di potenziamento delle competenze STEM e multilinguistiche (D.M. 65/2023)</w:t>
      </w:r>
      <w:r w:rsidRPr="00287EB7">
        <w:rPr>
          <w:rFonts w:ascii="Times New Roman" w:eastAsia="Calibri" w:hAnsi="Times New Roman" w:cs="Times New Roman"/>
          <w:bCs/>
          <w:lang w:eastAsia="en-US"/>
        </w:rPr>
        <w:t xml:space="preserve"> </w:t>
      </w:r>
      <w:bookmarkEnd w:id="2"/>
      <w:r>
        <w:rPr>
          <w:rFonts w:ascii="Times New Roman" w:eastAsia="Calibri" w:hAnsi="Times New Roman" w:cs="Times New Roman"/>
          <w:bCs/>
          <w:lang w:eastAsia="en-US"/>
        </w:rPr>
        <w:t>f</w:t>
      </w:r>
      <w:r w:rsidRPr="00B9034B">
        <w:rPr>
          <w:rFonts w:ascii="Times New Roman" w:eastAsia="Calibri" w:hAnsi="Times New Roman" w:cs="Times New Roman"/>
          <w:bCs/>
          <w:lang w:eastAsia="en-US"/>
        </w:rPr>
        <w:t>inanziato dall’Unione europea – Next Generation EU</w:t>
      </w:r>
    </w:p>
    <w:p w14:paraId="57951A44" w14:textId="77777777" w:rsidR="006940C1" w:rsidRPr="00287EB7" w:rsidRDefault="006940C1" w:rsidP="006940C1">
      <w:pPr>
        <w:ind w:leftChars="-1" w:hangingChars="1" w:hanging="2"/>
        <w:jc w:val="both"/>
        <w:rPr>
          <w:rFonts w:ascii="Times New Roman" w:eastAsia="Calibri" w:hAnsi="Times New Roman" w:cs="Times New Roman"/>
          <w:bCs/>
          <w:lang w:eastAsia="en-US"/>
        </w:rPr>
      </w:pPr>
    </w:p>
    <w:p w14:paraId="0E1D8F47" w14:textId="77777777" w:rsidR="006940C1" w:rsidRPr="00287EB7" w:rsidRDefault="006940C1" w:rsidP="006940C1">
      <w:pPr>
        <w:ind w:leftChars="-1" w:hangingChars="1" w:hanging="2"/>
        <w:jc w:val="both"/>
        <w:rPr>
          <w:rFonts w:ascii="Times New Roman" w:eastAsia="Calibri" w:hAnsi="Times New Roman" w:cs="Times New Roman"/>
          <w:bCs/>
          <w:lang w:eastAsia="en-US"/>
        </w:rPr>
      </w:pPr>
      <w:r w:rsidRPr="00287EB7">
        <w:rPr>
          <w:rFonts w:ascii="Times New Roman" w:eastAsia="Calibri" w:hAnsi="Times New Roman" w:cs="Times New Roman"/>
          <w:b/>
          <w:lang w:eastAsia="en-US"/>
        </w:rPr>
        <w:t xml:space="preserve">Codice Progetto: </w:t>
      </w:r>
      <w:bookmarkStart w:id="3" w:name="_Hlk160653996"/>
      <w:r w:rsidRPr="00287EB7">
        <w:rPr>
          <w:rFonts w:ascii="Times New Roman" w:eastAsia="Calibri" w:hAnsi="Times New Roman" w:cs="Times New Roman"/>
          <w:bCs/>
          <w:lang w:eastAsia="en-US"/>
        </w:rPr>
        <w:t>M4C1I3.1-2023-1143-P-35911</w:t>
      </w:r>
    </w:p>
    <w:bookmarkEnd w:id="3"/>
    <w:p w14:paraId="1F0E51D7" w14:textId="77777777" w:rsidR="006940C1" w:rsidRPr="00287EB7" w:rsidRDefault="006940C1" w:rsidP="006940C1">
      <w:pPr>
        <w:ind w:leftChars="-1" w:hangingChars="1" w:hanging="2"/>
        <w:jc w:val="both"/>
        <w:rPr>
          <w:rFonts w:ascii="Times New Roman" w:eastAsia="Calibri" w:hAnsi="Times New Roman" w:cs="Times New Roman"/>
          <w:b/>
          <w:lang w:eastAsia="en-US"/>
        </w:rPr>
      </w:pPr>
      <w:r w:rsidRPr="00287EB7">
        <w:rPr>
          <w:rFonts w:ascii="Times New Roman" w:eastAsia="Calibri" w:hAnsi="Times New Roman" w:cs="Times New Roman"/>
          <w:b/>
          <w:lang w:eastAsia="en-US"/>
        </w:rPr>
        <w:t>Titolo</w:t>
      </w:r>
      <w:r w:rsidRPr="00287EB7">
        <w:rPr>
          <w:rFonts w:ascii="Times New Roman" w:eastAsia="Calibri" w:hAnsi="Times New Roman" w:cs="Times New Roman"/>
          <w:bCs/>
          <w:lang w:eastAsia="en-US"/>
        </w:rPr>
        <w:t xml:space="preserve">: </w:t>
      </w:r>
      <w:bookmarkStart w:id="4" w:name="_Hlk160654009"/>
      <w:r w:rsidRPr="00287EB7">
        <w:rPr>
          <w:rFonts w:ascii="Times New Roman" w:eastAsia="Calibri" w:hAnsi="Times New Roman" w:cs="Times New Roman"/>
          <w:bCs/>
          <w:lang w:eastAsia="en-US"/>
        </w:rPr>
        <w:t>Future in STEM</w:t>
      </w:r>
      <w:bookmarkEnd w:id="4"/>
    </w:p>
    <w:p w14:paraId="1EC24C66" w14:textId="03665DAE" w:rsidR="008B6CDB" w:rsidRPr="002D3950" w:rsidRDefault="006940C1" w:rsidP="006940C1">
      <w:pPr>
        <w:rPr>
          <w:rFonts w:ascii="Times New Roman" w:eastAsia="Calibri" w:hAnsi="Times New Roman" w:cs="Times New Roman"/>
          <w:sz w:val="22"/>
          <w:szCs w:val="22"/>
          <w:lang w:eastAsia="en-US"/>
        </w:rPr>
      </w:pPr>
      <w:r w:rsidRPr="00287EB7">
        <w:rPr>
          <w:rFonts w:ascii="Times New Roman" w:eastAsia="Calibri" w:hAnsi="Times New Roman" w:cs="Times New Roman"/>
          <w:b/>
          <w:lang w:eastAsia="en-US"/>
        </w:rPr>
        <w:t>CUP:</w:t>
      </w:r>
      <w:r w:rsidRPr="00287EB7">
        <w:rPr>
          <w:b/>
        </w:rPr>
        <w:t xml:space="preserve"> </w:t>
      </w:r>
      <w:r w:rsidRPr="00287EB7">
        <w:rPr>
          <w:rFonts w:ascii="Times New Roman" w:eastAsia="Calibri" w:hAnsi="Times New Roman" w:cs="Times New Roman"/>
          <w:bCs/>
          <w:lang w:eastAsia="en-US"/>
        </w:rPr>
        <w:t>D14D23003890006</w:t>
      </w:r>
      <w:bookmarkEnd w:id="1"/>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a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383D04A" w14:textId="5ED827DD" w:rsidR="00396CDD" w:rsidRPr="00396CDD" w:rsidRDefault="00396CDD" w:rsidP="006940C1">
      <w:pPr>
        <w:spacing w:before="120" w:after="120"/>
        <w:ind w:right="-1"/>
        <w:jc w:val="both"/>
        <w:rPr>
          <w:rFonts w:ascii="Times New Roman" w:hAnsi="Times New Roman" w:cs="Times New Roman"/>
          <w:b/>
          <w:sz w:val="22"/>
          <w:szCs w:val="22"/>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l’Avviso di </w:t>
      </w:r>
      <w:r w:rsidRPr="00A63C39">
        <w:rPr>
          <w:rFonts w:ascii="Times New Roman" w:hAnsi="Times New Roman" w:cs="Times New Roman"/>
          <w:bCs/>
          <w:sz w:val="22"/>
          <w:szCs w:val="22"/>
          <w:lang w:eastAsia="en-US"/>
        </w:rPr>
        <w:t xml:space="preserve">selezione </w:t>
      </w:r>
      <w:r w:rsidR="007D2C82" w:rsidRPr="007D2C82">
        <w:rPr>
          <w:rFonts w:ascii="Times New Roman" w:hAnsi="Times New Roman" w:cs="Times New Roman"/>
          <w:bCs/>
          <w:sz w:val="22"/>
          <w:szCs w:val="22"/>
          <w:lang w:eastAsia="en-US"/>
        </w:rPr>
        <w:t>Avviso rivolto al personale interno di selezione di docenti esperti e tutor Linea di intervento A - Percorsi di orientamento e formazione per il potenziamento delle competenze STEM, digitali e di innovazione DM 65/2023</w:t>
      </w:r>
      <w:r w:rsidR="006940C1">
        <w:rPr>
          <w:rFonts w:ascii="Times New Roman" w:hAnsi="Times New Roman" w:cs="Times New Roman"/>
          <w:bCs/>
          <w:sz w:val="22"/>
          <w:szCs w:val="22"/>
          <w:lang w:eastAsia="en-US"/>
        </w:rPr>
        <w:t xml:space="preserve"> </w:t>
      </w:r>
      <w:r w:rsidR="006940C1" w:rsidRPr="00CA4709">
        <w:rPr>
          <w:rFonts w:ascii="Times New Roman" w:hAnsi="Times New Roman" w:cs="Times New Roman"/>
          <w:bCs/>
          <w:sz w:val="22"/>
          <w:szCs w:val="22"/>
          <w:lang w:eastAsia="en-US"/>
        </w:rPr>
        <w:t>prot</w:t>
      </w:r>
      <w:r w:rsidR="00CA4709" w:rsidRPr="00CA4709">
        <w:rPr>
          <w:rFonts w:ascii="Times New Roman" w:hAnsi="Times New Roman" w:cs="Times New Roman"/>
          <w:bCs/>
          <w:sz w:val="22"/>
          <w:szCs w:val="22"/>
          <w:lang w:eastAsia="en-US"/>
        </w:rPr>
        <w:t xml:space="preserve">. 0002987 </w:t>
      </w:r>
      <w:r w:rsidR="006940C1" w:rsidRPr="00CA4709">
        <w:rPr>
          <w:rFonts w:ascii="Times New Roman" w:hAnsi="Times New Roman" w:cs="Times New Roman"/>
          <w:bCs/>
          <w:sz w:val="22"/>
          <w:szCs w:val="22"/>
          <w:lang w:eastAsia="en-US"/>
        </w:rPr>
        <w:t xml:space="preserve">del </w:t>
      </w:r>
      <w:r w:rsidR="007D2C82" w:rsidRPr="00CA4709">
        <w:rPr>
          <w:rFonts w:ascii="Times New Roman" w:hAnsi="Times New Roman" w:cs="Times New Roman"/>
          <w:bCs/>
          <w:sz w:val="22"/>
          <w:szCs w:val="22"/>
          <w:lang w:eastAsia="en-US"/>
        </w:rPr>
        <w:t>03</w:t>
      </w:r>
      <w:r w:rsidR="006940C1" w:rsidRPr="00CA4709">
        <w:rPr>
          <w:rFonts w:ascii="Times New Roman" w:hAnsi="Times New Roman" w:cs="Times New Roman"/>
          <w:bCs/>
          <w:sz w:val="22"/>
          <w:szCs w:val="22"/>
          <w:lang w:eastAsia="en-US"/>
        </w:rPr>
        <w:t>/0</w:t>
      </w:r>
      <w:r w:rsidR="007D2C82" w:rsidRPr="00CA4709">
        <w:rPr>
          <w:rFonts w:ascii="Times New Roman" w:hAnsi="Times New Roman" w:cs="Times New Roman"/>
          <w:bCs/>
          <w:sz w:val="22"/>
          <w:szCs w:val="22"/>
          <w:lang w:eastAsia="en-US"/>
        </w:rPr>
        <w:t>4</w:t>
      </w:r>
      <w:r w:rsidR="006940C1" w:rsidRPr="00CA4709">
        <w:rPr>
          <w:rFonts w:ascii="Times New Roman" w:hAnsi="Times New Roman" w:cs="Times New Roman"/>
          <w:bCs/>
          <w:sz w:val="22"/>
          <w:szCs w:val="22"/>
          <w:lang w:eastAsia="en-US"/>
        </w:rPr>
        <w:t>/2024</w:t>
      </w:r>
      <w:r w:rsidR="00CA4709">
        <w:rPr>
          <w:rFonts w:ascii="Times New Roman" w:hAnsi="Times New Roman" w:cs="Times New Roman"/>
          <w:bCs/>
          <w:sz w:val="22"/>
          <w:szCs w:val="22"/>
          <w:lang w:eastAsia="en-US"/>
        </w:rPr>
        <w:t>.</w:t>
      </w:r>
    </w:p>
    <w:p w14:paraId="42DA73C2" w14:textId="77777777" w:rsidR="00396CDD" w:rsidRPr="00C906B9" w:rsidRDefault="00396CDD" w:rsidP="00396CDD">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lastRenderedPageBreak/>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2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D682E" w14:textId="3020F02F" w:rsidR="00F65F91" w:rsidRPr="005C1954" w:rsidRDefault="005C1954" w:rsidP="005C1954">
    <w:pPr>
      <w:pStyle w:val="Intestazione"/>
      <w:rPr>
        <w:rFonts w:ascii="Times New Roman" w:hAnsi="Times New Roman" w:cs="Times New Roman"/>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w:t>
    </w:r>
    <w:r w:rsidR="007D2C82" w:rsidRPr="007D2C82">
      <w:rPr>
        <w:rFonts w:ascii="Times New Roman" w:hAnsi="Times New Roman" w:cs="Times New Roman"/>
      </w:rPr>
      <w:t>Avviso rivolto al personale interno di selezione di docenti esperti e tutor Linea di intervento A - Percorsi di orientamento e formazione per il potenziamento delle competenze STEM, digitali e di innovazione DM 65/2023</w:t>
    </w:r>
    <w:r w:rsidR="00AD606C" w:rsidRPr="00AD606C">
      <w:rPr>
        <w:rFonts w:ascii="Times New Roman" w:hAnsi="Times New Roman" w:cs="Times New Roman"/>
      </w:rPr>
      <w:tab/>
    </w:r>
  </w:p>
  <w:p w14:paraId="5A7EEFB1" w14:textId="28472FA7"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44DF"/>
    <w:rsid w:val="00026EB9"/>
    <w:rsid w:val="00036627"/>
    <w:rsid w:val="00041D13"/>
    <w:rsid w:val="000529D2"/>
    <w:rsid w:val="00071DA2"/>
    <w:rsid w:val="0007338C"/>
    <w:rsid w:val="00084C2F"/>
    <w:rsid w:val="00090087"/>
    <w:rsid w:val="00095133"/>
    <w:rsid w:val="000B0221"/>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B1106"/>
    <w:rsid w:val="003D6343"/>
    <w:rsid w:val="003E231D"/>
    <w:rsid w:val="003E3ECB"/>
    <w:rsid w:val="003F06A9"/>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404AF"/>
    <w:rsid w:val="00650D2A"/>
    <w:rsid w:val="00654A87"/>
    <w:rsid w:val="00676B5F"/>
    <w:rsid w:val="006940C1"/>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A0415"/>
    <w:rsid w:val="007A0D88"/>
    <w:rsid w:val="007B7751"/>
    <w:rsid w:val="007C505C"/>
    <w:rsid w:val="007D2C82"/>
    <w:rsid w:val="00800E7E"/>
    <w:rsid w:val="00822C25"/>
    <w:rsid w:val="008965D2"/>
    <w:rsid w:val="008B4758"/>
    <w:rsid w:val="008B6CDB"/>
    <w:rsid w:val="008C7818"/>
    <w:rsid w:val="008D1F88"/>
    <w:rsid w:val="008E1CD9"/>
    <w:rsid w:val="009266D5"/>
    <w:rsid w:val="00950CA3"/>
    <w:rsid w:val="00977204"/>
    <w:rsid w:val="009A7CD2"/>
    <w:rsid w:val="009B3A80"/>
    <w:rsid w:val="009B734D"/>
    <w:rsid w:val="009C1FD4"/>
    <w:rsid w:val="009D5091"/>
    <w:rsid w:val="009E719B"/>
    <w:rsid w:val="00A17DB5"/>
    <w:rsid w:val="00A236D3"/>
    <w:rsid w:val="00A33129"/>
    <w:rsid w:val="00A5099B"/>
    <w:rsid w:val="00A57F7C"/>
    <w:rsid w:val="00A63C39"/>
    <w:rsid w:val="00A72C56"/>
    <w:rsid w:val="00A800BC"/>
    <w:rsid w:val="00AA6F84"/>
    <w:rsid w:val="00AB6627"/>
    <w:rsid w:val="00AD5850"/>
    <w:rsid w:val="00AD606C"/>
    <w:rsid w:val="00AE0660"/>
    <w:rsid w:val="00AE57CC"/>
    <w:rsid w:val="00AF26C7"/>
    <w:rsid w:val="00B11495"/>
    <w:rsid w:val="00B13E95"/>
    <w:rsid w:val="00B5601D"/>
    <w:rsid w:val="00BB2560"/>
    <w:rsid w:val="00BB527B"/>
    <w:rsid w:val="00BE015C"/>
    <w:rsid w:val="00BF21C2"/>
    <w:rsid w:val="00C00E44"/>
    <w:rsid w:val="00C027B0"/>
    <w:rsid w:val="00C05078"/>
    <w:rsid w:val="00C123A8"/>
    <w:rsid w:val="00C225A7"/>
    <w:rsid w:val="00C426C5"/>
    <w:rsid w:val="00C45750"/>
    <w:rsid w:val="00C46055"/>
    <w:rsid w:val="00C479C6"/>
    <w:rsid w:val="00C568A6"/>
    <w:rsid w:val="00C70FE9"/>
    <w:rsid w:val="00C86727"/>
    <w:rsid w:val="00C876E1"/>
    <w:rsid w:val="00C906B9"/>
    <w:rsid w:val="00CA4709"/>
    <w:rsid w:val="00CB5D57"/>
    <w:rsid w:val="00CC7970"/>
    <w:rsid w:val="00CE7CD8"/>
    <w:rsid w:val="00CF6398"/>
    <w:rsid w:val="00D00105"/>
    <w:rsid w:val="00D210C5"/>
    <w:rsid w:val="00D21869"/>
    <w:rsid w:val="00D32119"/>
    <w:rsid w:val="00D560C6"/>
    <w:rsid w:val="00D57883"/>
    <w:rsid w:val="00D930E1"/>
    <w:rsid w:val="00DB4E57"/>
    <w:rsid w:val="00DC7D46"/>
    <w:rsid w:val="00DD342C"/>
    <w:rsid w:val="00DD34AD"/>
    <w:rsid w:val="00DE230E"/>
    <w:rsid w:val="00DE6D65"/>
    <w:rsid w:val="00DE77AB"/>
    <w:rsid w:val="00E0665B"/>
    <w:rsid w:val="00E400E3"/>
    <w:rsid w:val="00E41D02"/>
    <w:rsid w:val="00E43C55"/>
    <w:rsid w:val="00E45C11"/>
    <w:rsid w:val="00E505F9"/>
    <w:rsid w:val="00E61DC3"/>
    <w:rsid w:val="00E647BE"/>
    <w:rsid w:val="00E66F24"/>
    <w:rsid w:val="00E71629"/>
    <w:rsid w:val="00E80851"/>
    <w:rsid w:val="00E955AF"/>
    <w:rsid w:val="00EF1420"/>
    <w:rsid w:val="00F21A3E"/>
    <w:rsid w:val="00F47993"/>
    <w:rsid w:val="00F65F91"/>
    <w:rsid w:val="00F93079"/>
    <w:rsid w:val="00FA3402"/>
    <w:rsid w:val="00FA3D2E"/>
    <w:rsid w:val="00FA56CE"/>
    <w:rsid w:val="00FB4DBB"/>
    <w:rsid w:val="00FB61D9"/>
    <w:rsid w:val="00FE1E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3931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User04</cp:lastModifiedBy>
  <cp:revision>69</cp:revision>
  <cp:lastPrinted>2023-05-14T16:55:00Z</cp:lastPrinted>
  <dcterms:created xsi:type="dcterms:W3CDTF">2022-12-23T12:05:00Z</dcterms:created>
  <dcterms:modified xsi:type="dcterms:W3CDTF">2024-04-03T11:15:00Z</dcterms:modified>
</cp:coreProperties>
</file>